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07FE591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9D651C">
        <w:rPr>
          <w:rFonts w:ascii="Garamond" w:hAnsi="Garamond"/>
          <w:sz w:val="24"/>
          <w:szCs w:val="24"/>
        </w:rPr>
        <w:t>3</w:t>
      </w:r>
      <w:r w:rsidR="00A91923">
        <w:rPr>
          <w:rFonts w:ascii="Garamond" w:hAnsi="Garamond"/>
          <w:sz w:val="24"/>
          <w:szCs w:val="24"/>
        </w:rPr>
        <w:t>8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7BDD341A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91923" w:rsidRPr="0083318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https://zakazky.zcu.cz/contract_display_6312.html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202E3FC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91923">
        <w:rPr>
          <w:rFonts w:ascii="Garamond" w:hAnsi="Garamond" w:cs="Arial"/>
          <w:b/>
          <w:sz w:val="22"/>
          <w:szCs w:val="22"/>
        </w:rPr>
        <w:t>23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BC29B4">
        <w:rPr>
          <w:rFonts w:ascii="Garamond" w:hAnsi="Garamond" w:cs="Arial"/>
          <w:b/>
          <w:sz w:val="22"/>
          <w:szCs w:val="22"/>
        </w:rPr>
        <w:t>10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32E64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7EE12C5D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20DCD">
        <w:rPr>
          <w:rFonts w:ascii="Garamond" w:hAnsi="Garamond" w:cs="Arial"/>
          <w:sz w:val="22"/>
          <w:szCs w:val="22"/>
        </w:rPr>
        <w:t>2732/</w:t>
      </w:r>
      <w:r w:rsidR="00820DCD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05B6DAC0" w14:textId="77777777" w:rsidR="003C44FC" w:rsidRPr="00F26652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52F29858" w14:textId="15EDD53F" w:rsidR="003C44FC" w:rsidRPr="00F4269B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4B113A">
        <w:rPr>
          <w:rFonts w:ascii="Garamond" w:hAnsi="Garamond" w:cs="Arial"/>
          <w:sz w:val="22"/>
          <w:szCs w:val="22"/>
        </w:rPr>
        <w:t>ve formátu PDF/A</w:t>
      </w:r>
      <w:r w:rsidR="004B113A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</w:t>
      </w:r>
      <w:r w:rsidR="004B113A" w:rsidRPr="00F4269B">
        <w:rPr>
          <w:rFonts w:ascii="Garamond" w:hAnsi="Garamond" w:cs="Arial"/>
          <w:sz w:val="22"/>
          <w:szCs w:val="22"/>
        </w:rPr>
        <w:t xml:space="preserve">platným </w:t>
      </w:r>
      <w:r w:rsidR="004B113A">
        <w:rPr>
          <w:rFonts w:ascii="Garamond" w:hAnsi="Garamond" w:cs="Arial"/>
          <w:sz w:val="22"/>
          <w:szCs w:val="22"/>
        </w:rPr>
        <w:t>uznávaným</w:t>
      </w:r>
      <w:r w:rsidR="004B113A" w:rsidRPr="00F4269B">
        <w:rPr>
          <w:rFonts w:ascii="Garamond" w:hAnsi="Garamond" w:cs="Arial"/>
          <w:sz w:val="22"/>
          <w:szCs w:val="22"/>
        </w:rPr>
        <w:t xml:space="preserve"> elektronickým podpisem</w:t>
      </w:r>
      <w:r w:rsidRPr="00F4269B">
        <w:rPr>
          <w:rFonts w:ascii="Garamond" w:hAnsi="Garamond" w:cs="Arial"/>
          <w:sz w:val="22"/>
          <w:szCs w:val="22"/>
        </w:rPr>
        <w:t>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FCB4255" w14:textId="77777777" w:rsidR="003C44FC" w:rsidRDefault="003C44FC" w:rsidP="003C44FC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3BC92F7" w14:textId="77777777" w:rsidR="003C44FC" w:rsidRDefault="003C44FC" w:rsidP="003C44FC">
      <w:pPr>
        <w:pStyle w:val="Odstavec"/>
        <w:numPr>
          <w:ilvl w:val="0"/>
          <w:numId w:val="31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245EF0A3" w14:textId="7BD78A51" w:rsidR="003C44FC" w:rsidRDefault="003C44FC" w:rsidP="003C44FC">
      <w:pPr>
        <w:pStyle w:val="Odstavec"/>
        <w:numPr>
          <w:ilvl w:val="0"/>
          <w:numId w:val="31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="004B113A">
        <w:rPr>
          <w:rFonts w:ascii="Garamond" w:hAnsi="Garamond" w:cs="Arial"/>
          <w:b/>
          <w:sz w:val="22"/>
          <w:szCs w:val="22"/>
        </w:rPr>
        <w:t>,</w:t>
      </w:r>
    </w:p>
    <w:p w14:paraId="79C0325C" w14:textId="43411FAE" w:rsidR="004B113A" w:rsidRPr="00E23443" w:rsidRDefault="004B113A" w:rsidP="004B113A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</w:t>
      </w:r>
      <w:r w:rsidR="00241467">
        <w:rPr>
          <w:rFonts w:ascii="Garamond" w:hAnsi="Garamond" w:cs="Arial"/>
          <w:b/>
          <w:sz w:val="22"/>
          <w:szCs w:val="22"/>
        </w:rPr>
        <w:t>8</w:t>
      </w:r>
      <w:r>
        <w:rPr>
          <w:rFonts w:ascii="Garamond" w:hAnsi="Garamond" w:cs="Arial"/>
          <w:b/>
          <w:sz w:val="22"/>
          <w:szCs w:val="22"/>
        </w:rPr>
        <w:t xml:space="preserve">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26909A86" w:rsidR="00FC0944" w:rsidRPr="00331F6E" w:rsidRDefault="004E592E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upozorňuje, že může poskytnout dodavatelům vysvětlení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>
        <w:rPr>
          <w:rFonts w:ascii="Garamond" w:hAnsi="Garamond" w:cs="Garamond"/>
          <w:color w:val="000000"/>
          <w:sz w:val="22"/>
          <w:szCs w:val="22"/>
        </w:rPr>
        <w:t>zadávací podmínky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78D11446" w:rsidR="00670086" w:rsidRDefault="004E592E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 xml:space="preserve">výběru </w:t>
      </w:r>
      <w:r w:rsidR="00670086"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prezentéry,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>(dále jen „výrobky“), dospěl k závěru, že evropskou, resp. vnitrostátní legislativou (zejm. zák. č. 406/2000 Sb., o hospodaření s energií a vyhl.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Certified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Energy star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Energy star a TCO Certified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r w:rsidRPr="008C5827">
        <w:rPr>
          <w:rFonts w:ascii="Garamond" w:hAnsi="Garamond"/>
          <w:sz w:val="22"/>
          <w:szCs w:val="22"/>
        </w:rPr>
        <w:t>Energy star</w:t>
      </w:r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Energy star</w:t>
      </w:r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lastRenderedPageBreak/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00EBE" w14:textId="77777777" w:rsidR="00211A8D" w:rsidRDefault="00211A8D" w:rsidP="00795AAC">
      <w:r>
        <w:separator/>
      </w:r>
    </w:p>
  </w:endnote>
  <w:endnote w:type="continuationSeparator" w:id="0">
    <w:p w14:paraId="447293BF" w14:textId="77777777" w:rsidR="00211A8D" w:rsidRDefault="00211A8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44329" w14:textId="77777777" w:rsidR="00211A8D" w:rsidRDefault="00211A8D" w:rsidP="00795AAC">
      <w:r>
        <w:separator/>
      </w:r>
    </w:p>
  </w:footnote>
  <w:footnote w:type="continuationSeparator" w:id="0">
    <w:p w14:paraId="032BC50D" w14:textId="77777777" w:rsidR="00211A8D" w:rsidRDefault="00211A8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1A8D"/>
    <w:rsid w:val="00217849"/>
    <w:rsid w:val="00223F91"/>
    <w:rsid w:val="00230A5B"/>
    <w:rsid w:val="00237B6B"/>
    <w:rsid w:val="00241467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15CD3"/>
    <w:rsid w:val="00324905"/>
    <w:rsid w:val="00327AB0"/>
    <w:rsid w:val="00331F6E"/>
    <w:rsid w:val="00342043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C44FC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113A"/>
    <w:rsid w:val="004B68DB"/>
    <w:rsid w:val="004B779A"/>
    <w:rsid w:val="004D005B"/>
    <w:rsid w:val="004D1497"/>
    <w:rsid w:val="004D1F78"/>
    <w:rsid w:val="004D2B20"/>
    <w:rsid w:val="004D64CE"/>
    <w:rsid w:val="004E4A98"/>
    <w:rsid w:val="004E592E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32E64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0DCD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369C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52F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D651C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1923"/>
    <w:rsid w:val="00A94FD1"/>
    <w:rsid w:val="00AA36E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0F0B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29B4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062AE"/>
    <w:rsid w:val="00C21F2A"/>
    <w:rsid w:val="00C232BE"/>
    <w:rsid w:val="00C27316"/>
    <w:rsid w:val="00C27A94"/>
    <w:rsid w:val="00C310DC"/>
    <w:rsid w:val="00C31F1D"/>
    <w:rsid w:val="00C32D20"/>
    <w:rsid w:val="00C45272"/>
    <w:rsid w:val="00C51B42"/>
    <w:rsid w:val="00C54B39"/>
    <w:rsid w:val="00C57650"/>
    <w:rsid w:val="00C633E2"/>
    <w:rsid w:val="00C667B7"/>
    <w:rsid w:val="00C72FA1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384E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5CDE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4FBD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12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aX9RjS1nLXY/yq/iZ7LlWhcmSRQiLlAIGbp49hWqp9k=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cnkLzH6T9VrARvs2LTm8/95j9ifHatoH9acx9pBA5jw=</DigestValue>
    </Reference>
  </SignedInfo>
  <SignatureValue>WnYYoQ1EfZhOk6WtYCr1lXIM591N3LNwftlCEVVV/YzcWzGLVkfNJ9efvwzGCWmaZOaH3DzroAOd
I9Tkkic/8DYNy1e3tpiry6OjGjhzjHX9aI4YZAyIDg0TZGHkoKTg9PRVjN9574FuOrTHePFhLCgq
PQCIpwl7jGABB0mhTGE8ARjdie7lOrvhMY3GPR3Ajkn+xOf87lSfBETCywC8AwLPLk9U5gwxiWoO
ZKaH1Avmpfq++DmL1ZD4qgYC7MZovHPUO8JkbwLrTcDEzq226ti2cSj5tUNyxPt1ua3hiiVttiEV
eoMKBF98FEitcPPPbu7zEUl8ufDRk6Iw+ngn7g==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6PK3xSZn8xQRyszhwSJppq+alqChv7P4n9uiDGF4GN4=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9WH/GfVO5dxZqcqMPU6x8ObnjfcrDT3zTWfJuezfqXs=</DigestValue>
      </Reference>
      <Reference URI="/word/endnotes.xml?ContentType=application/vnd.openxmlformats-officedocument.wordprocessingml.endnotes+xml">
        <DigestMethod Algorithm="http://www.w3.org/2001/04/xmlenc#sha256"/>
        <DigestValue>u4qjYAIZtEyhpUnhGQnjnRgo6jOCeCLuOdntEDkEIH4=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0DcyL55J+2qSdRET4cNSt88siB4U9XrSoTE9X+XjBfE=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nWF1ewAFpZaaDO0ucAjprVwzS48+37R7glAhakD0etY=</DigestValue>
      </Reference>
      <Reference URI="/word/settings.xml?ContentType=application/vnd.openxmlformats-officedocument.wordprocessingml.settings+xml">
        <DigestMethod Algorithm="http://www.w3.org/2001/04/xmlenc#sha256"/>
        <DigestValue>Pc29kBzF8vEPcxGz8m64aIMoIS1FqcF4UE7+ai1RihU=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2023-10-06T12:20:17Z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2023-10-06T12:20:17Z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2325</Words>
  <Characters>13718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39</cp:revision>
  <cp:lastPrinted>2018-08-08T13:48:00Z</cp:lastPrinted>
  <dcterms:created xsi:type="dcterms:W3CDTF">2022-05-19T08:18:00Z</dcterms:created>
  <dcterms:modified xsi:type="dcterms:W3CDTF">2023-10-06T12:20:00Z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